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13"/>
        <w:gridCol w:w="4709"/>
      </w:tblGrid>
      <w:tr w:rsidR="00E735C4" w:rsidRPr="00030F5D" w14:paraId="0331EDB1" w14:textId="77777777" w:rsidTr="00610FC7">
        <w:trPr>
          <w:cantSplit/>
          <w:trHeight w:val="1418"/>
        </w:trPr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E9C03" w14:textId="03DE52A3" w:rsidR="00E735C4" w:rsidRPr="00030F5D" w:rsidRDefault="00E735C4" w:rsidP="00030F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030F5D">
              <w:rPr>
                <w:rFonts w:ascii="Calibri" w:hAnsi="Calibri" w:cs="Calibri"/>
                <w:i/>
                <w:iCs/>
                <w:sz w:val="22"/>
                <w:szCs w:val="22"/>
              </w:rPr>
              <w:t>Firma (nazwa) adres Wykonawcy, pieczęć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E2443" w14:textId="6B09258D" w:rsidR="00E735C4" w:rsidRPr="00030F5D" w:rsidRDefault="00E735C4" w:rsidP="00030F5D">
            <w:pPr>
              <w:tabs>
                <w:tab w:val="left" w:pos="2550"/>
              </w:tabs>
              <w:jc w:val="center"/>
              <w:rPr>
                <w:rFonts w:ascii="Calibri" w:hAnsi="Calibri" w:cs="Calibri"/>
                <w:spacing w:val="40"/>
                <w:sz w:val="32"/>
                <w:szCs w:val="32"/>
              </w:rPr>
            </w:pPr>
            <w:r w:rsidRPr="00030F5D">
              <w:rPr>
                <w:rFonts w:ascii="Calibri" w:hAnsi="Calibri" w:cs="Calibri"/>
                <w:b/>
                <w:bCs/>
                <w:spacing w:val="40"/>
                <w:sz w:val="32"/>
                <w:szCs w:val="32"/>
              </w:rPr>
              <w:t xml:space="preserve">WYKAZ </w:t>
            </w:r>
            <w:r w:rsidR="001D2DAB" w:rsidRPr="00030F5D">
              <w:rPr>
                <w:rFonts w:ascii="Calibri" w:hAnsi="Calibri" w:cs="Calibri"/>
                <w:b/>
                <w:bCs/>
                <w:spacing w:val="40"/>
                <w:sz w:val="32"/>
                <w:szCs w:val="32"/>
              </w:rPr>
              <w:t>USŁUG</w:t>
            </w:r>
            <w:r w:rsidR="00030F5D" w:rsidRPr="00030F5D">
              <w:rPr>
                <w:rStyle w:val="Odwoanieprzypisudolnego"/>
                <w:rFonts w:ascii="Calibri" w:hAnsi="Calibri" w:cs="Calibri"/>
                <w:spacing w:val="40"/>
                <w:sz w:val="32"/>
                <w:szCs w:val="32"/>
                <w:vertAlign w:val="baseline"/>
              </w:rPr>
              <w:footnoteReference w:customMarkFollows="1" w:id="1"/>
              <w:t>*</w:t>
            </w:r>
          </w:p>
        </w:tc>
      </w:tr>
    </w:tbl>
    <w:p w14:paraId="05E4081A" w14:textId="617A6EB3" w:rsidR="00030F5D" w:rsidRDefault="00030F5D" w:rsidP="00030F5D">
      <w:pPr>
        <w:pStyle w:val="Tekstpodstawowy"/>
        <w:spacing w:before="240"/>
        <w:jc w:val="both"/>
        <w:rPr>
          <w:rFonts w:ascii="Calibri" w:hAnsi="Calibri" w:cs="Calibri"/>
          <w:sz w:val="24"/>
          <w:szCs w:val="24"/>
          <w:lang w:val="pl-PL"/>
        </w:rPr>
      </w:pPr>
      <w:bookmarkStart w:id="0" w:name="_Hlk33525001"/>
      <w:r w:rsidRPr="004C31A2">
        <w:rPr>
          <w:rFonts w:ascii="Calibri" w:hAnsi="Calibri" w:cs="Calibri"/>
          <w:sz w:val="24"/>
          <w:szCs w:val="24"/>
          <w:lang w:val="pl-PL"/>
        </w:rPr>
        <w:t>Składając ofertę w p</w:t>
      </w:r>
      <w:r>
        <w:rPr>
          <w:rFonts w:ascii="Calibri" w:hAnsi="Calibri" w:cs="Calibri"/>
          <w:sz w:val="24"/>
          <w:szCs w:val="24"/>
          <w:lang w:val="pl-PL"/>
        </w:rPr>
        <w:t>ostępowaniu o zamówienie publiczne</w:t>
      </w:r>
      <w:r w:rsidRPr="004C31A2">
        <w:rPr>
          <w:rFonts w:ascii="Calibri" w:hAnsi="Calibri" w:cs="Calibri"/>
          <w:sz w:val="24"/>
          <w:szCs w:val="24"/>
          <w:lang w:val="pl-PL"/>
        </w:rPr>
        <w:t xml:space="preserve"> pn. </w:t>
      </w:r>
      <w:r w:rsidRPr="00F76769">
        <w:rPr>
          <w:rFonts w:ascii="Calibri" w:hAnsi="Calibri" w:cs="Calibri"/>
          <w:sz w:val="24"/>
          <w:szCs w:val="24"/>
          <w:lang w:val="pl-PL"/>
        </w:rPr>
        <w:t>„</w:t>
      </w:r>
      <w:r w:rsidRPr="00F76769">
        <w:rPr>
          <w:rFonts w:ascii="Calibri" w:hAnsi="Calibri" w:cs="Calibri"/>
          <w:sz w:val="24"/>
          <w:szCs w:val="24"/>
        </w:rPr>
        <w:t>Opracowanie dokumentacji geodezyjnej do celów regulacji stanu prawnego nieruchomości zajętych pod pas drogowy dróg powiatowych</w:t>
      </w:r>
      <w:r w:rsidRPr="00F76769">
        <w:rPr>
          <w:rFonts w:ascii="Calibri" w:hAnsi="Calibri" w:cs="Calibri"/>
          <w:sz w:val="24"/>
          <w:szCs w:val="24"/>
          <w:lang w:val="pl-PL"/>
        </w:rPr>
        <w:t>”</w:t>
      </w:r>
      <w:r>
        <w:rPr>
          <w:rFonts w:ascii="Calibri" w:hAnsi="Calibri" w:cs="Calibri"/>
          <w:bCs/>
          <w:sz w:val="24"/>
          <w:szCs w:val="24"/>
          <w:lang w:val="pl-PL"/>
        </w:rPr>
        <w:t xml:space="preserve">, </w:t>
      </w:r>
      <w:r w:rsidRPr="004C31A2">
        <w:rPr>
          <w:rFonts w:ascii="Calibri" w:hAnsi="Calibri" w:cs="Calibri"/>
          <w:sz w:val="24"/>
          <w:szCs w:val="24"/>
        </w:rPr>
        <w:t>prowadzon</w:t>
      </w:r>
      <w:r w:rsidRPr="004C31A2">
        <w:rPr>
          <w:rFonts w:ascii="Calibri" w:hAnsi="Calibri" w:cs="Calibri"/>
          <w:sz w:val="24"/>
          <w:szCs w:val="24"/>
          <w:lang w:val="pl-PL"/>
        </w:rPr>
        <w:t>ym</w:t>
      </w:r>
      <w:r w:rsidRPr="004C31A2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  <w:lang w:val="pl-PL"/>
        </w:rPr>
        <w:t xml:space="preserve">w trybie przetargu nieograniczonego </w:t>
      </w:r>
      <w:r w:rsidRPr="004C31A2">
        <w:rPr>
          <w:rFonts w:ascii="Calibri" w:hAnsi="Calibri" w:cs="Calibri"/>
          <w:sz w:val="24"/>
          <w:szCs w:val="24"/>
        </w:rPr>
        <w:t>przez Powiatowy Zarząd Dróg Publicznych w Radomiu</w:t>
      </w:r>
      <w:r>
        <w:rPr>
          <w:rFonts w:ascii="Calibri" w:hAnsi="Calibri" w:cs="Calibri"/>
          <w:sz w:val="24"/>
          <w:szCs w:val="24"/>
          <w:lang w:val="pl-PL"/>
        </w:rPr>
        <w:t>,</w:t>
      </w:r>
      <w:r w:rsidRPr="004C31A2">
        <w:rPr>
          <w:rFonts w:ascii="Calibri" w:hAnsi="Calibri" w:cs="Calibri"/>
          <w:sz w:val="24"/>
          <w:szCs w:val="24"/>
        </w:rPr>
        <w:t xml:space="preserve"> </w:t>
      </w:r>
      <w:r w:rsidR="00610FC7">
        <w:rPr>
          <w:rFonts w:ascii="Calibri" w:hAnsi="Calibri" w:cs="Calibri"/>
          <w:sz w:val="24"/>
          <w:szCs w:val="24"/>
          <w:lang w:val="pl-PL"/>
        </w:rPr>
        <w:t>na</w:t>
      </w:r>
    </w:p>
    <w:p w14:paraId="589FD092" w14:textId="2C8B4B82" w:rsidR="00030F5D" w:rsidRPr="004C31A2" w:rsidRDefault="00030F5D" w:rsidP="00E220E2">
      <w:pPr>
        <w:keepNext/>
        <w:spacing w:before="120" w:line="360" w:lineRule="auto"/>
        <w:jc w:val="center"/>
        <w:rPr>
          <w:rFonts w:ascii="Calibri" w:hAnsi="Calibri" w:cs="Calibri"/>
        </w:rPr>
      </w:pPr>
      <w:r w:rsidRPr="00F76769">
        <w:rPr>
          <w:rFonts w:ascii="Calibri" w:hAnsi="Calibri" w:cs="Calibri"/>
          <w:b/>
          <w:bCs/>
        </w:rPr>
        <w:t>Częś</w:t>
      </w:r>
      <w:r w:rsidR="00610FC7">
        <w:rPr>
          <w:rFonts w:ascii="Calibri" w:hAnsi="Calibri" w:cs="Calibri"/>
          <w:b/>
          <w:bCs/>
        </w:rPr>
        <w:t>ć</w:t>
      </w:r>
      <w:r w:rsidRPr="00F76769">
        <w:rPr>
          <w:rFonts w:ascii="Calibri" w:hAnsi="Calibri" w:cs="Calibri"/>
          <w:b/>
          <w:bCs/>
        </w:rPr>
        <w:t xml:space="preserve"> </w:t>
      </w:r>
      <w:bookmarkStart w:id="1" w:name="_Hlk36465513"/>
      <w:r w:rsidR="00E220E2">
        <w:rPr>
          <w:rFonts w:ascii="Calibri" w:hAnsi="Calibri" w:cs="Calibri"/>
          <w:b/>
          <w:bCs/>
        </w:rPr>
        <w:fldChar w:fldCharType="begin">
          <w:ffData>
            <w:name w:val="Tekst1"/>
            <w:enabled/>
            <w:calcOnExit w:val="0"/>
            <w:textInput>
              <w:type w:val="number"/>
              <w:format w:val="0"/>
            </w:textInput>
          </w:ffData>
        </w:fldChar>
      </w:r>
      <w:bookmarkStart w:id="2" w:name="Tekst1"/>
      <w:r w:rsidR="00E220E2">
        <w:rPr>
          <w:rFonts w:ascii="Calibri" w:hAnsi="Calibri" w:cs="Calibri"/>
          <w:b/>
          <w:bCs/>
        </w:rPr>
        <w:instrText xml:space="preserve"> FORMTEXT </w:instrText>
      </w:r>
      <w:r w:rsidR="00E220E2">
        <w:rPr>
          <w:rFonts w:ascii="Calibri" w:hAnsi="Calibri" w:cs="Calibri"/>
          <w:b/>
          <w:bCs/>
        </w:rPr>
      </w:r>
      <w:r w:rsidR="00E220E2">
        <w:rPr>
          <w:rFonts w:ascii="Calibri" w:hAnsi="Calibri" w:cs="Calibri"/>
          <w:b/>
          <w:bCs/>
        </w:rPr>
        <w:fldChar w:fldCharType="separate"/>
      </w:r>
      <w:r w:rsidR="00E220E2">
        <w:rPr>
          <w:rFonts w:ascii="Calibri" w:hAnsi="Calibri" w:cs="Calibri"/>
          <w:b/>
          <w:bCs/>
          <w:noProof/>
        </w:rPr>
        <w:t> </w:t>
      </w:r>
      <w:r w:rsidR="00E220E2">
        <w:rPr>
          <w:rFonts w:ascii="Calibri" w:hAnsi="Calibri" w:cs="Calibri"/>
          <w:b/>
          <w:bCs/>
          <w:noProof/>
        </w:rPr>
        <w:t> </w:t>
      </w:r>
      <w:r w:rsidR="00E220E2">
        <w:rPr>
          <w:rFonts w:ascii="Calibri" w:hAnsi="Calibri" w:cs="Calibri"/>
          <w:b/>
          <w:bCs/>
          <w:noProof/>
        </w:rPr>
        <w:t> </w:t>
      </w:r>
      <w:r w:rsidR="00E220E2">
        <w:rPr>
          <w:rFonts w:ascii="Calibri" w:hAnsi="Calibri" w:cs="Calibri"/>
          <w:b/>
          <w:bCs/>
          <w:noProof/>
        </w:rPr>
        <w:t> </w:t>
      </w:r>
      <w:r w:rsidR="00E220E2">
        <w:rPr>
          <w:rFonts w:ascii="Calibri" w:hAnsi="Calibri" w:cs="Calibri"/>
          <w:b/>
          <w:bCs/>
          <w:noProof/>
        </w:rPr>
        <w:t> </w:t>
      </w:r>
      <w:r w:rsidR="00E220E2">
        <w:rPr>
          <w:rFonts w:ascii="Calibri" w:hAnsi="Calibri" w:cs="Calibri"/>
          <w:b/>
          <w:bCs/>
        </w:rPr>
        <w:fldChar w:fldCharType="end"/>
      </w:r>
      <w:bookmarkEnd w:id="1"/>
      <w:bookmarkEnd w:id="2"/>
      <w:r w:rsidR="00E220E2">
        <w:rPr>
          <w:rFonts w:ascii="Calibri" w:hAnsi="Calibri" w:cs="Calibri"/>
          <w:b/>
          <w:bCs/>
        </w:rPr>
        <w:t xml:space="preserve"> </w:t>
      </w:r>
      <w:r w:rsidRPr="00F76769">
        <w:rPr>
          <w:rFonts w:ascii="Calibri" w:hAnsi="Calibri" w:cs="Calibri"/>
          <w:b/>
          <w:bCs/>
        </w:rPr>
        <w:t>zamówienia – Opracowanie dokumentacji geodezyjnych do celów regulacji stanu</w:t>
      </w:r>
      <w:r w:rsidR="00E220E2">
        <w:rPr>
          <w:rFonts w:ascii="Calibri" w:hAnsi="Calibri" w:cs="Calibri"/>
          <w:b/>
          <w:bCs/>
        </w:rPr>
        <w:t xml:space="preserve"> </w:t>
      </w:r>
      <w:r w:rsidRPr="00F76769">
        <w:rPr>
          <w:rFonts w:ascii="Calibri" w:hAnsi="Calibri" w:cs="Calibri"/>
          <w:b/>
          <w:bCs/>
        </w:rPr>
        <w:t xml:space="preserve">prawnego nieruchomości zajętych pod pas drogowy drogi powiatowej nr </w:t>
      </w:r>
      <w:bookmarkStart w:id="3" w:name="_Hlk36465350"/>
      <w:r w:rsidR="00E220E2">
        <w:rPr>
          <w:rFonts w:ascii="Calibri" w:hAnsi="Calibri" w:cs="Calibri"/>
          <w:b/>
          <w:bCs/>
        </w:rPr>
        <w:fldChar w:fldCharType="begin">
          <w:ffData>
            <w:name w:val="Tekst2"/>
            <w:enabled/>
            <w:calcOnExit w:val="0"/>
            <w:textInput>
              <w:default w:val="........................"/>
            </w:textInput>
          </w:ffData>
        </w:fldChar>
      </w:r>
      <w:bookmarkStart w:id="4" w:name="Tekst2"/>
      <w:r w:rsidR="00E220E2">
        <w:rPr>
          <w:rFonts w:ascii="Calibri" w:hAnsi="Calibri" w:cs="Calibri"/>
          <w:b/>
          <w:bCs/>
        </w:rPr>
        <w:instrText xml:space="preserve"> FORMTEXT </w:instrText>
      </w:r>
      <w:r w:rsidR="00E220E2">
        <w:rPr>
          <w:rFonts w:ascii="Calibri" w:hAnsi="Calibri" w:cs="Calibri"/>
          <w:b/>
          <w:bCs/>
        </w:rPr>
      </w:r>
      <w:r w:rsidR="00E220E2">
        <w:rPr>
          <w:rFonts w:ascii="Calibri" w:hAnsi="Calibri" w:cs="Calibri"/>
          <w:b/>
          <w:bCs/>
        </w:rPr>
        <w:fldChar w:fldCharType="separate"/>
      </w:r>
      <w:r w:rsidR="00E220E2">
        <w:rPr>
          <w:rFonts w:ascii="Calibri" w:hAnsi="Calibri" w:cs="Calibri"/>
          <w:b/>
          <w:bCs/>
          <w:noProof/>
        </w:rPr>
        <w:t>........................</w:t>
      </w:r>
      <w:r w:rsidR="00E220E2">
        <w:rPr>
          <w:rFonts w:ascii="Calibri" w:hAnsi="Calibri" w:cs="Calibri"/>
          <w:b/>
          <w:bCs/>
        </w:rPr>
        <w:fldChar w:fldCharType="end"/>
      </w:r>
      <w:bookmarkEnd w:id="3"/>
      <w:bookmarkEnd w:id="4"/>
      <w:r w:rsidRPr="00F76769">
        <w:rPr>
          <w:rFonts w:ascii="Calibri" w:hAnsi="Calibri" w:cs="Calibri"/>
          <w:b/>
          <w:bCs/>
        </w:rPr>
        <w:t>,</w:t>
      </w:r>
    </w:p>
    <w:p w14:paraId="06114929" w14:textId="77777777" w:rsidR="00030F5D" w:rsidRPr="00F76769" w:rsidRDefault="00030F5D" w:rsidP="00030F5D">
      <w:pPr>
        <w:pStyle w:val="Tekstpodstawowy"/>
        <w:jc w:val="center"/>
        <w:rPr>
          <w:rFonts w:ascii="Calibri" w:hAnsi="Calibri" w:cs="Calibri"/>
          <w:i/>
          <w:iCs/>
          <w:sz w:val="20"/>
          <w:lang w:val="pl-PL"/>
        </w:rPr>
      </w:pPr>
      <w:r w:rsidRPr="00F76769">
        <w:rPr>
          <w:rFonts w:ascii="Calibri" w:hAnsi="Calibri" w:cs="Calibri"/>
          <w:i/>
          <w:iCs/>
          <w:sz w:val="20"/>
          <w:lang w:val="pl-PL"/>
        </w:rPr>
        <w:t>wpisać numer części zamówienia oraz odpowiedni numer drogi</w:t>
      </w:r>
    </w:p>
    <w:bookmarkEnd w:id="0"/>
    <w:p w14:paraId="66D2328A" w14:textId="33198075" w:rsidR="001D2DAB" w:rsidRPr="00030F5D" w:rsidRDefault="00030F5D" w:rsidP="00030F5D">
      <w:pPr>
        <w:pStyle w:val="Tekstpodstawowy21"/>
        <w:spacing w:before="60" w:after="120"/>
        <w:jc w:val="both"/>
        <w:rPr>
          <w:rFonts w:ascii="Calibri" w:hAnsi="Calibri" w:cs="Calibri"/>
          <w:b w:val="0"/>
          <w:i w:val="0"/>
        </w:rPr>
      </w:pPr>
      <w:r w:rsidRPr="00030F5D">
        <w:rPr>
          <w:rFonts w:ascii="Calibri" w:hAnsi="Calibri" w:cs="Calibri"/>
          <w:b w:val="0"/>
          <w:bCs w:val="0"/>
          <w:i w:val="0"/>
          <w:iCs w:val="0"/>
          <w:lang w:eastAsia="pl-PL"/>
        </w:rPr>
        <w:t>o</w:t>
      </w:r>
      <w:r w:rsidR="001D2DAB" w:rsidRPr="00030F5D">
        <w:rPr>
          <w:rFonts w:ascii="Calibri" w:hAnsi="Calibri" w:cs="Calibri"/>
          <w:b w:val="0"/>
          <w:bCs w:val="0"/>
          <w:i w:val="0"/>
          <w:iCs w:val="0"/>
          <w:lang w:eastAsia="pl-PL"/>
        </w:rPr>
        <w:t>świadczamy, że w okresie ostatnich  3 lat przed upływem terminu składania ofert (a jeżeli okres działalności jest krótszy – w tym okresie) wykonaliśmy/wykonujemy, zgodnie z warunkiem określonym w SIWZ, następujące usługi: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"/>
        <w:gridCol w:w="1748"/>
        <w:gridCol w:w="1899"/>
        <w:gridCol w:w="2927"/>
        <w:gridCol w:w="1179"/>
        <w:gridCol w:w="911"/>
        <w:gridCol w:w="867"/>
      </w:tblGrid>
      <w:tr w:rsidR="00030F5D" w:rsidRPr="00030F5D" w14:paraId="6C3354C8" w14:textId="77777777" w:rsidTr="00E220E2">
        <w:trPr>
          <w:trHeight w:val="427"/>
        </w:trPr>
        <w:tc>
          <w:tcPr>
            <w:tcW w:w="197" w:type="pct"/>
            <w:vMerge w:val="restart"/>
            <w:vAlign w:val="center"/>
          </w:tcPr>
          <w:p w14:paraId="28E9C42E" w14:textId="4AF21B0C" w:rsidR="00030F5D" w:rsidRPr="00030F5D" w:rsidRDefault="00030F5D" w:rsidP="00395160">
            <w:pPr>
              <w:tabs>
                <w:tab w:val="left" w:pos="2765"/>
              </w:tabs>
              <w:snapToGrid w:val="0"/>
              <w:ind w:right="-7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0F5D">
              <w:rPr>
                <w:rFonts w:ascii="Calibri" w:hAnsi="Calibri" w:cs="Calibri"/>
                <w:sz w:val="22"/>
                <w:szCs w:val="22"/>
              </w:rPr>
              <w:t>L.p.</w:t>
            </w:r>
          </w:p>
        </w:tc>
        <w:tc>
          <w:tcPr>
            <w:tcW w:w="881" w:type="pct"/>
            <w:vMerge w:val="restart"/>
            <w:vAlign w:val="center"/>
          </w:tcPr>
          <w:p w14:paraId="33735EBD" w14:textId="69E0E096" w:rsidR="00030F5D" w:rsidRPr="00CB3106" w:rsidRDefault="00030F5D" w:rsidP="00030F5D">
            <w:pPr>
              <w:tabs>
                <w:tab w:val="left" w:pos="3135"/>
              </w:tabs>
              <w:snapToGrid w:val="0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CB3106">
              <w:rPr>
                <w:rFonts w:ascii="Calibri" w:hAnsi="Calibri" w:cs="Calibri"/>
                <w:sz w:val="20"/>
                <w:szCs w:val="20"/>
              </w:rPr>
              <w:t>Nazwa Wykonawcy (podmiotu) wykazującego spełnienie warunku</w:t>
            </w:r>
          </w:p>
        </w:tc>
        <w:tc>
          <w:tcPr>
            <w:tcW w:w="3026" w:type="pct"/>
            <w:gridSpan w:val="3"/>
            <w:vAlign w:val="center"/>
          </w:tcPr>
          <w:p w14:paraId="424F1F2C" w14:textId="15D9ED95" w:rsidR="00030F5D" w:rsidRPr="00030F5D" w:rsidRDefault="00030F5D" w:rsidP="00030F5D">
            <w:pPr>
              <w:tabs>
                <w:tab w:val="left" w:pos="3135"/>
              </w:tabs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0F5D">
              <w:rPr>
                <w:rFonts w:ascii="Calibri" w:hAnsi="Calibri" w:cs="Calibri"/>
                <w:sz w:val="22"/>
                <w:szCs w:val="22"/>
              </w:rPr>
              <w:t xml:space="preserve">Informacje potwierdzające spełnienie warunku </w:t>
            </w:r>
          </w:p>
        </w:tc>
        <w:tc>
          <w:tcPr>
            <w:tcW w:w="896" w:type="pct"/>
            <w:gridSpan w:val="2"/>
            <w:vAlign w:val="center"/>
          </w:tcPr>
          <w:p w14:paraId="706BA204" w14:textId="77777777" w:rsidR="00030F5D" w:rsidRPr="00030F5D" w:rsidRDefault="00030F5D" w:rsidP="0039516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0F5D">
              <w:rPr>
                <w:rFonts w:ascii="Calibri" w:hAnsi="Calibri" w:cs="Calibri"/>
                <w:sz w:val="22"/>
                <w:szCs w:val="22"/>
              </w:rPr>
              <w:t>Czas realizacji</w:t>
            </w:r>
          </w:p>
        </w:tc>
      </w:tr>
      <w:tr w:rsidR="00CB3106" w:rsidRPr="00030F5D" w14:paraId="0C66E2A9" w14:textId="77777777" w:rsidTr="00E220E2">
        <w:trPr>
          <w:trHeight w:val="581"/>
        </w:trPr>
        <w:tc>
          <w:tcPr>
            <w:tcW w:w="197" w:type="pct"/>
            <w:vMerge/>
            <w:vAlign w:val="center"/>
          </w:tcPr>
          <w:p w14:paraId="08487B10" w14:textId="77777777" w:rsidR="001D2DAB" w:rsidRPr="00030F5D" w:rsidRDefault="001D2DAB" w:rsidP="00395160">
            <w:pPr>
              <w:tabs>
                <w:tab w:val="left" w:pos="2765"/>
              </w:tabs>
              <w:snapToGrid w:val="0"/>
              <w:ind w:right="-7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81" w:type="pct"/>
            <w:vMerge/>
            <w:vAlign w:val="center"/>
          </w:tcPr>
          <w:p w14:paraId="5FA5D8C5" w14:textId="77777777" w:rsidR="001D2DAB" w:rsidRPr="00030F5D" w:rsidRDefault="001D2DAB" w:rsidP="00395160">
            <w:pPr>
              <w:tabs>
                <w:tab w:val="left" w:pos="3135"/>
              </w:tabs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57" w:type="pct"/>
            <w:vAlign w:val="center"/>
          </w:tcPr>
          <w:p w14:paraId="799670EB" w14:textId="5B4CD575" w:rsidR="001D2DAB" w:rsidRPr="00CB3106" w:rsidRDefault="001D2DAB" w:rsidP="00CB3106">
            <w:pPr>
              <w:tabs>
                <w:tab w:val="left" w:pos="3135"/>
              </w:tabs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B3106">
              <w:rPr>
                <w:rFonts w:ascii="Calibri" w:hAnsi="Calibri" w:cs="Calibri"/>
                <w:sz w:val="20"/>
                <w:szCs w:val="20"/>
              </w:rPr>
              <w:t>Nazwa i adres Zamawiającego</w:t>
            </w:r>
          </w:p>
        </w:tc>
        <w:tc>
          <w:tcPr>
            <w:tcW w:w="1475" w:type="pct"/>
            <w:vAlign w:val="center"/>
          </w:tcPr>
          <w:p w14:paraId="1B76E1BB" w14:textId="113EC58B" w:rsidR="001D2DAB" w:rsidRPr="00CB3106" w:rsidRDefault="001D2DAB" w:rsidP="00395160">
            <w:pPr>
              <w:tabs>
                <w:tab w:val="left" w:pos="3135"/>
              </w:tabs>
              <w:snapToGrid w:val="0"/>
              <w:ind w:right="-7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B3106">
              <w:rPr>
                <w:rFonts w:ascii="Calibri" w:hAnsi="Calibri" w:cs="Calibri"/>
                <w:sz w:val="20"/>
                <w:szCs w:val="20"/>
              </w:rPr>
              <w:t>Przedmiot zamówienia</w:t>
            </w:r>
          </w:p>
          <w:p w14:paraId="3ABE8E3D" w14:textId="727644FC" w:rsidR="001D2DAB" w:rsidRPr="00CB3106" w:rsidRDefault="00CB3106" w:rsidP="00395160">
            <w:pPr>
              <w:tabs>
                <w:tab w:val="left" w:pos="3135"/>
              </w:tabs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1D2DAB" w:rsidRPr="00CB3106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podać w trybie jakiego artykułu regulowany był stan prawny </w:t>
            </w:r>
            <w:r w:rsidRPr="00CB3106">
              <w:rPr>
                <w:rFonts w:ascii="Calibri" w:hAnsi="Calibri" w:cs="Calibri"/>
                <w:i/>
                <w:iCs/>
                <w:sz w:val="20"/>
                <w:szCs w:val="20"/>
              </w:rPr>
              <w:t>gruntów</w:t>
            </w:r>
            <w:r w:rsidR="001D2DAB" w:rsidRPr="00CB3106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pod drogę publiczną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594" w:type="pct"/>
            <w:vAlign w:val="center"/>
          </w:tcPr>
          <w:p w14:paraId="3B6382B1" w14:textId="7F925FE9" w:rsidR="001D2DAB" w:rsidRPr="00030F5D" w:rsidRDefault="001D2DAB" w:rsidP="00395160">
            <w:pPr>
              <w:tabs>
                <w:tab w:val="left" w:pos="3135"/>
              </w:tabs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0F5D">
              <w:rPr>
                <w:rFonts w:ascii="Calibri" w:hAnsi="Calibri" w:cs="Calibri"/>
                <w:sz w:val="20"/>
                <w:szCs w:val="20"/>
              </w:rPr>
              <w:t>Wartość zamówienia (brutto</w:t>
            </w:r>
            <w:r w:rsidR="00CB3106">
              <w:rPr>
                <w:rFonts w:ascii="Calibri" w:hAnsi="Calibri" w:cs="Calibri"/>
                <w:sz w:val="20"/>
                <w:szCs w:val="20"/>
              </w:rPr>
              <w:t xml:space="preserve"> zł</w:t>
            </w:r>
            <w:r w:rsidRPr="00030F5D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459" w:type="pct"/>
            <w:vAlign w:val="center"/>
          </w:tcPr>
          <w:p w14:paraId="7399938B" w14:textId="77777777" w:rsidR="001D2DAB" w:rsidRPr="00030F5D" w:rsidRDefault="001D2DAB" w:rsidP="00395160">
            <w:pPr>
              <w:pStyle w:val="Nagwek1"/>
              <w:snapToGrid w:val="0"/>
              <w:rPr>
                <w:rFonts w:ascii="Calibri" w:hAnsi="Calibri" w:cs="Calibri"/>
                <w:b w:val="0"/>
                <w:sz w:val="20"/>
                <w:szCs w:val="20"/>
                <w:u w:val="none"/>
              </w:rPr>
            </w:pPr>
            <w:r w:rsidRPr="00030F5D">
              <w:rPr>
                <w:rFonts w:ascii="Calibri" w:hAnsi="Calibri" w:cs="Calibri"/>
                <w:b w:val="0"/>
                <w:sz w:val="20"/>
                <w:szCs w:val="20"/>
                <w:u w:val="none"/>
              </w:rPr>
              <w:t>początek</w:t>
            </w:r>
          </w:p>
          <w:p w14:paraId="19826D67" w14:textId="0A8C7C7C" w:rsidR="001D2DAB" w:rsidRPr="00030F5D" w:rsidRDefault="00CB3106" w:rsidP="00CB31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Pr="00CB3106">
              <w:rPr>
                <w:rFonts w:ascii="Calibri" w:hAnsi="Calibri" w:cs="Calibri"/>
                <w:i/>
                <w:iCs/>
                <w:sz w:val="20"/>
                <w:szCs w:val="20"/>
              </w:rPr>
              <w:t>data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437" w:type="pct"/>
            <w:vAlign w:val="center"/>
          </w:tcPr>
          <w:p w14:paraId="3BABB8F9" w14:textId="77777777" w:rsidR="001D2DAB" w:rsidRPr="00030F5D" w:rsidRDefault="001D2DAB" w:rsidP="00395160">
            <w:pPr>
              <w:pStyle w:val="Nagwek1"/>
              <w:snapToGrid w:val="0"/>
              <w:rPr>
                <w:rFonts w:ascii="Calibri" w:hAnsi="Calibri" w:cs="Calibri"/>
                <w:b w:val="0"/>
                <w:sz w:val="20"/>
                <w:szCs w:val="20"/>
                <w:u w:val="none"/>
              </w:rPr>
            </w:pPr>
            <w:r w:rsidRPr="00030F5D">
              <w:rPr>
                <w:rFonts w:ascii="Calibri" w:hAnsi="Calibri" w:cs="Calibri"/>
                <w:b w:val="0"/>
                <w:sz w:val="20"/>
                <w:szCs w:val="20"/>
                <w:u w:val="none"/>
              </w:rPr>
              <w:t>koniec</w:t>
            </w:r>
          </w:p>
          <w:p w14:paraId="54C10843" w14:textId="4C88CAB0" w:rsidR="001D2DAB" w:rsidRPr="00030F5D" w:rsidRDefault="00CB3106" w:rsidP="00CB31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Pr="00CB3106">
              <w:rPr>
                <w:rFonts w:ascii="Calibri" w:hAnsi="Calibri" w:cs="Calibri"/>
                <w:i/>
                <w:iCs/>
                <w:sz w:val="20"/>
                <w:szCs w:val="20"/>
              </w:rPr>
              <w:t>data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  <w:tr w:rsidR="00CB3106" w:rsidRPr="00915316" w14:paraId="7F51E87D" w14:textId="77777777" w:rsidTr="00915316">
        <w:trPr>
          <w:cantSplit/>
          <w:trHeight w:val="2268"/>
        </w:trPr>
        <w:tc>
          <w:tcPr>
            <w:tcW w:w="197" w:type="pct"/>
            <w:vAlign w:val="center"/>
          </w:tcPr>
          <w:p w14:paraId="7198F5C2" w14:textId="77777777" w:rsidR="001D2DAB" w:rsidRPr="00915316" w:rsidRDefault="001D2DAB" w:rsidP="00E220E2">
            <w:pPr>
              <w:numPr>
                <w:ilvl w:val="0"/>
                <w:numId w:val="30"/>
              </w:numPr>
              <w:tabs>
                <w:tab w:val="left" w:pos="284"/>
              </w:tabs>
              <w:snapToGrid w:val="0"/>
              <w:ind w:left="284" w:hanging="284"/>
              <w:rPr>
                <w:rFonts w:ascii="Calibri" w:hAnsi="Calibri" w:cs="Calibri"/>
              </w:rPr>
            </w:pPr>
          </w:p>
        </w:tc>
        <w:tc>
          <w:tcPr>
            <w:tcW w:w="881" w:type="pct"/>
            <w:vAlign w:val="center"/>
          </w:tcPr>
          <w:p w14:paraId="30F7610C" w14:textId="56348C81" w:rsidR="001D2DAB" w:rsidRPr="00915316" w:rsidRDefault="00E220E2" w:rsidP="00395160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bookmarkStart w:id="5" w:name="_GoBack"/>
            <w:r w:rsidRPr="00915316">
              <w:rPr>
                <w:rFonts w:ascii="Calibri" w:hAnsi="Calibri" w:cs="Calibri"/>
                <w:noProof/>
              </w:rPr>
              <w:t>........................</w:t>
            </w:r>
            <w:bookmarkEnd w:id="5"/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957" w:type="pct"/>
            <w:vAlign w:val="center"/>
          </w:tcPr>
          <w:p w14:paraId="1D52D3C4" w14:textId="38FF16EB" w:rsidR="001D2DAB" w:rsidRPr="00915316" w:rsidRDefault="00E220E2" w:rsidP="00395160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475" w:type="pct"/>
            <w:vAlign w:val="center"/>
          </w:tcPr>
          <w:p w14:paraId="0D92C7D8" w14:textId="2D1EF7FC" w:rsidR="001D2DAB" w:rsidRPr="00915316" w:rsidRDefault="00E220E2" w:rsidP="00395160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94" w:type="pct"/>
            <w:vAlign w:val="center"/>
          </w:tcPr>
          <w:p w14:paraId="53096170" w14:textId="043B7B61" w:rsidR="001D2DAB" w:rsidRPr="00915316" w:rsidRDefault="00E220E2" w:rsidP="00E220E2">
            <w:pPr>
              <w:tabs>
                <w:tab w:val="left" w:pos="3135"/>
              </w:tabs>
              <w:snapToGrid w:val="0"/>
              <w:jc w:val="right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459" w:type="pct"/>
            <w:vAlign w:val="center"/>
          </w:tcPr>
          <w:p w14:paraId="29EBF9D4" w14:textId="2C1D0A41" w:rsidR="001D2DAB" w:rsidRPr="00915316" w:rsidRDefault="00E220E2" w:rsidP="00E220E2">
            <w:pPr>
              <w:tabs>
                <w:tab w:val="left" w:pos="3135"/>
              </w:tabs>
              <w:snapToGrid w:val="0"/>
              <w:ind w:right="-70"/>
              <w:jc w:val="center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437" w:type="pct"/>
            <w:vAlign w:val="center"/>
          </w:tcPr>
          <w:p w14:paraId="5CDC0252" w14:textId="52AC5FF0" w:rsidR="001D2DAB" w:rsidRPr="00915316" w:rsidRDefault="00E220E2" w:rsidP="00E220E2">
            <w:pPr>
              <w:tabs>
                <w:tab w:val="left" w:pos="3135"/>
              </w:tabs>
              <w:snapToGrid w:val="0"/>
              <w:ind w:right="-70"/>
              <w:jc w:val="center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</w:tr>
      <w:tr w:rsidR="00915316" w:rsidRPr="00915316" w14:paraId="7BF25526" w14:textId="77777777" w:rsidTr="00915316">
        <w:trPr>
          <w:cantSplit/>
          <w:trHeight w:val="2268"/>
        </w:trPr>
        <w:tc>
          <w:tcPr>
            <w:tcW w:w="197" w:type="pct"/>
            <w:vAlign w:val="center"/>
          </w:tcPr>
          <w:p w14:paraId="6F11ED2D" w14:textId="77777777" w:rsidR="00915316" w:rsidRPr="00915316" w:rsidRDefault="00915316" w:rsidP="00E220E2">
            <w:pPr>
              <w:numPr>
                <w:ilvl w:val="0"/>
                <w:numId w:val="30"/>
              </w:numPr>
              <w:tabs>
                <w:tab w:val="left" w:pos="284"/>
              </w:tabs>
              <w:snapToGrid w:val="0"/>
              <w:ind w:left="284" w:hanging="284"/>
              <w:rPr>
                <w:rFonts w:ascii="Calibri" w:hAnsi="Calibri" w:cs="Calibri"/>
              </w:rPr>
            </w:pPr>
          </w:p>
        </w:tc>
        <w:tc>
          <w:tcPr>
            <w:tcW w:w="881" w:type="pct"/>
            <w:vAlign w:val="center"/>
          </w:tcPr>
          <w:p w14:paraId="1DC4CE69" w14:textId="0F96E217" w:rsidR="00915316" w:rsidRPr="00915316" w:rsidRDefault="00915316" w:rsidP="00395160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957" w:type="pct"/>
            <w:vAlign w:val="center"/>
          </w:tcPr>
          <w:p w14:paraId="222F5DC0" w14:textId="6FA09497" w:rsidR="00915316" w:rsidRPr="00915316" w:rsidRDefault="00915316" w:rsidP="00395160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475" w:type="pct"/>
            <w:vAlign w:val="center"/>
          </w:tcPr>
          <w:p w14:paraId="0E2C4CCB" w14:textId="2F387FB5" w:rsidR="00915316" w:rsidRPr="00915316" w:rsidRDefault="00915316" w:rsidP="00395160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94" w:type="pct"/>
            <w:vAlign w:val="center"/>
          </w:tcPr>
          <w:p w14:paraId="548ACA82" w14:textId="093CD3FB" w:rsidR="00915316" w:rsidRPr="00915316" w:rsidRDefault="00915316" w:rsidP="00E220E2">
            <w:pPr>
              <w:tabs>
                <w:tab w:val="left" w:pos="3135"/>
              </w:tabs>
              <w:snapToGrid w:val="0"/>
              <w:jc w:val="right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459" w:type="pct"/>
            <w:vAlign w:val="center"/>
          </w:tcPr>
          <w:p w14:paraId="6B87B0FE" w14:textId="13159ADD" w:rsidR="00915316" w:rsidRPr="00915316" w:rsidRDefault="00915316" w:rsidP="00E220E2">
            <w:pPr>
              <w:tabs>
                <w:tab w:val="left" w:pos="3135"/>
              </w:tabs>
              <w:snapToGrid w:val="0"/>
              <w:ind w:right="-70"/>
              <w:jc w:val="center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437" w:type="pct"/>
            <w:vAlign w:val="center"/>
          </w:tcPr>
          <w:p w14:paraId="4F9E0353" w14:textId="5D2F0A41" w:rsidR="00915316" w:rsidRPr="00915316" w:rsidRDefault="00915316" w:rsidP="00E220E2">
            <w:pPr>
              <w:tabs>
                <w:tab w:val="left" w:pos="3135"/>
              </w:tabs>
              <w:snapToGrid w:val="0"/>
              <w:ind w:right="-70"/>
              <w:jc w:val="center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</w:tr>
    </w:tbl>
    <w:p w14:paraId="0B9C277E" w14:textId="48896E72" w:rsidR="00030F5D" w:rsidRPr="00161FF6" w:rsidRDefault="00030F5D" w:rsidP="00CB3106">
      <w:pPr>
        <w:tabs>
          <w:tab w:val="center" w:pos="2268"/>
          <w:tab w:val="center" w:pos="6804"/>
        </w:tabs>
        <w:autoSpaceDE w:val="0"/>
        <w:autoSpaceDN w:val="0"/>
        <w:adjustRightInd w:val="0"/>
        <w:spacing w:before="96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bookmarkStart w:id="6" w:name="_Hlk36465376"/>
      <w:r w:rsidR="00E220E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="00E220E2">
        <w:rPr>
          <w:rFonts w:ascii="Calibri" w:hAnsi="Calibri" w:cs="Calibri"/>
        </w:rPr>
        <w:instrText xml:space="preserve"> FORMTEXT </w:instrText>
      </w:r>
      <w:r w:rsidR="00E220E2">
        <w:rPr>
          <w:rFonts w:ascii="Calibri" w:hAnsi="Calibri" w:cs="Calibri"/>
        </w:rPr>
      </w:r>
      <w:r w:rsidR="00E220E2">
        <w:rPr>
          <w:rFonts w:ascii="Calibri" w:hAnsi="Calibri" w:cs="Calibri"/>
        </w:rPr>
        <w:fldChar w:fldCharType="separate"/>
      </w:r>
      <w:r w:rsidR="00E220E2">
        <w:rPr>
          <w:rFonts w:ascii="Calibri" w:hAnsi="Calibri" w:cs="Calibri"/>
          <w:noProof/>
        </w:rPr>
        <w:t>......................................................</w:t>
      </w:r>
      <w:r w:rsidR="00E220E2">
        <w:rPr>
          <w:rFonts w:ascii="Calibri" w:hAnsi="Calibri" w:cs="Calibri"/>
        </w:rPr>
        <w:fldChar w:fldCharType="end"/>
      </w:r>
      <w:bookmarkEnd w:id="6"/>
      <w:r w:rsidRPr="00161FF6">
        <w:rPr>
          <w:rFonts w:ascii="Calibri" w:hAnsi="Calibri" w:cs="Calibri"/>
        </w:rPr>
        <w:tab/>
        <w:t>….……….……….................................................</w:t>
      </w:r>
    </w:p>
    <w:p w14:paraId="648E94B1" w14:textId="0180B228" w:rsidR="00E735C4" w:rsidRPr="00030F5D" w:rsidRDefault="00030F5D" w:rsidP="00030F5D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161FF6">
        <w:rPr>
          <w:rFonts w:ascii="Calibri" w:hAnsi="Calibri" w:cs="Calibri"/>
          <w:i/>
          <w:iCs/>
          <w:sz w:val="20"/>
          <w:szCs w:val="20"/>
        </w:rPr>
        <w:tab/>
        <w:t>(podpis i pieczęć Wykonawcy)</w:t>
      </w:r>
    </w:p>
    <w:sectPr w:rsidR="00E735C4" w:rsidRPr="00030F5D" w:rsidSect="00030F5D">
      <w:headerReference w:type="default" r:id="rId8"/>
      <w:footerReference w:type="even" r:id="rId9"/>
      <w:footerReference w:type="default" r:id="rId10"/>
      <w:pgSz w:w="11909" w:h="16834"/>
      <w:pgMar w:top="425" w:right="851" w:bottom="284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619685" w14:textId="77777777" w:rsidR="000767E6" w:rsidRDefault="000767E6">
      <w:r>
        <w:separator/>
      </w:r>
    </w:p>
  </w:endnote>
  <w:endnote w:type="continuationSeparator" w:id="0">
    <w:p w14:paraId="4255DAB6" w14:textId="77777777" w:rsidR="000767E6" w:rsidRDefault="00076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D6F9F" w14:textId="77777777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400266" w14:textId="77777777" w:rsidR="007B772D" w:rsidRDefault="007B77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26F348" w14:textId="4608BB90" w:rsidR="007B772D" w:rsidRPr="00030F5D" w:rsidRDefault="00030F5D">
    <w:pPr>
      <w:pStyle w:val="Stopka"/>
      <w:jc w:val="center"/>
      <w:rPr>
        <w:rFonts w:ascii="Calibri" w:hAnsi="Calibri" w:cs="Calibri"/>
        <w:sz w:val="22"/>
        <w:szCs w:val="22"/>
        <w:lang w:val="pl-PL"/>
      </w:rPr>
    </w:pPr>
    <w:r w:rsidRPr="00030F5D">
      <w:rPr>
        <w:rFonts w:ascii="Calibri" w:hAnsi="Calibri" w:cs="Calibri"/>
        <w:sz w:val="22"/>
        <w:szCs w:val="22"/>
        <w:lang w:val="pl-PL"/>
      </w:rPr>
      <w:t xml:space="preserve">- </w:t>
    </w:r>
    <w:r w:rsidRPr="00030F5D">
      <w:rPr>
        <w:rFonts w:ascii="Calibri" w:hAnsi="Calibri" w:cs="Calibri"/>
        <w:sz w:val="22"/>
        <w:szCs w:val="22"/>
        <w:lang w:val="pl-PL"/>
      </w:rPr>
      <w:fldChar w:fldCharType="begin"/>
    </w:r>
    <w:r w:rsidRPr="00030F5D">
      <w:rPr>
        <w:rFonts w:ascii="Calibri" w:hAnsi="Calibri" w:cs="Calibri"/>
        <w:sz w:val="22"/>
        <w:szCs w:val="22"/>
        <w:lang w:val="pl-PL"/>
      </w:rPr>
      <w:instrText>PAGE   \* MERGEFORMAT</w:instrText>
    </w:r>
    <w:r w:rsidRPr="00030F5D">
      <w:rPr>
        <w:rFonts w:ascii="Calibri" w:hAnsi="Calibri" w:cs="Calibri"/>
        <w:sz w:val="22"/>
        <w:szCs w:val="22"/>
        <w:lang w:val="pl-PL"/>
      </w:rPr>
      <w:fldChar w:fldCharType="separate"/>
    </w:r>
    <w:r w:rsidRPr="00030F5D">
      <w:rPr>
        <w:rFonts w:ascii="Calibri" w:hAnsi="Calibri" w:cs="Calibri"/>
        <w:sz w:val="22"/>
        <w:szCs w:val="22"/>
        <w:lang w:val="pl-PL"/>
      </w:rPr>
      <w:t>1</w:t>
    </w:r>
    <w:r w:rsidRPr="00030F5D">
      <w:rPr>
        <w:rFonts w:ascii="Calibri" w:hAnsi="Calibri" w:cs="Calibri"/>
        <w:sz w:val="22"/>
        <w:szCs w:val="22"/>
        <w:lang w:val="pl-PL"/>
      </w:rPr>
      <w:fldChar w:fldCharType="end"/>
    </w:r>
    <w:r>
      <w:rPr>
        <w:rFonts w:ascii="Calibri" w:hAnsi="Calibri" w:cs="Calibri"/>
        <w:sz w:val="22"/>
        <w:szCs w:val="22"/>
        <w:lang w:val="pl-P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2590D1" w14:textId="77777777" w:rsidR="000767E6" w:rsidRDefault="000767E6">
      <w:r>
        <w:separator/>
      </w:r>
    </w:p>
  </w:footnote>
  <w:footnote w:type="continuationSeparator" w:id="0">
    <w:p w14:paraId="22163D0C" w14:textId="77777777" w:rsidR="000767E6" w:rsidRDefault="000767E6">
      <w:r>
        <w:continuationSeparator/>
      </w:r>
    </w:p>
  </w:footnote>
  <w:footnote w:id="1">
    <w:p w14:paraId="23F1C9F4" w14:textId="6E0DB9F5" w:rsidR="00030F5D" w:rsidRDefault="00030F5D" w:rsidP="00030F5D">
      <w:pPr>
        <w:pStyle w:val="Tekstprzypisudolnego"/>
        <w:jc w:val="both"/>
      </w:pPr>
      <w:r w:rsidRPr="00030F5D">
        <w:rPr>
          <w:rStyle w:val="Odwoanieprzypisudolnego"/>
          <w:vertAlign w:val="baseline"/>
        </w:rPr>
        <w:t>*</w:t>
      </w:r>
      <w:r>
        <w:t xml:space="preserve"> </w:t>
      </w:r>
      <w:r w:rsidRPr="00030F5D">
        <w:t>Do wykazu należy załączyć dowody określające czy wskazane usługi zostały wykonane należycie lub są wykonywane należycie. Przy czym dowodami, o których mowa, są referencje bądź inne dokumenty wystawione przez podmiot, na rzecz którego usługi były wykonywane, a w przypadku świadczeń okresowych lub ciągłych są wykonywane, a jeżeli z</w:t>
      </w:r>
      <w:r>
        <w:t> </w:t>
      </w:r>
      <w:r w:rsidRPr="00030F5D">
        <w:t>uzasadnionej przyczyny o obiektywnym charakterze wykonawca nie jest w stanie uzyskać tych dokumentów – oświadczenie wykonawcy; w przypadku świadczeń okresowych lub ciągłych nadal wykonywanych referencje bądź inne dokumenty potwierdzające ich należyte wykonanie powinny być wydane nie wcześniej niż 3 miesiące przed upływem terminu składania ofert.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D29F4" w14:textId="23D12524" w:rsidR="007B772D" w:rsidRPr="00030F5D" w:rsidRDefault="00030F5D" w:rsidP="00030F5D">
    <w:pPr>
      <w:pStyle w:val="Nagwek"/>
      <w:spacing w:after="120"/>
      <w:jc w:val="right"/>
      <w:rPr>
        <w:rFonts w:ascii="Calibri" w:hAnsi="Calibri" w:cs="Calibri"/>
        <w:b/>
        <w:bCs/>
        <w:sz w:val="22"/>
        <w:szCs w:val="22"/>
        <w:lang w:val="pl-PL"/>
      </w:rPr>
    </w:pPr>
    <w:r w:rsidRPr="00030F5D">
      <w:rPr>
        <w:rFonts w:ascii="Calibri" w:hAnsi="Calibri" w:cs="Calibri"/>
        <w:b/>
        <w:bCs/>
        <w:sz w:val="22"/>
        <w:szCs w:val="22"/>
        <w:lang w:val="pl-PL"/>
      </w:rPr>
      <w:t>Formularz 3.5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4" w15:restartNumberingAfterBreak="0">
    <w:nsid w:val="178D4346"/>
    <w:multiLevelType w:val="hybridMultilevel"/>
    <w:tmpl w:val="38E86D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9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5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7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</w:num>
  <w:num w:numId="4">
    <w:abstractNumId w:val="26"/>
  </w:num>
  <w:num w:numId="5">
    <w:abstractNumId w:val="28"/>
  </w:num>
  <w:num w:numId="6">
    <w:abstractNumId w:val="18"/>
  </w:num>
  <w:num w:numId="7">
    <w:abstractNumId w:val="17"/>
  </w:num>
  <w:num w:numId="8">
    <w:abstractNumId w:val="32"/>
  </w:num>
  <w:num w:numId="9">
    <w:abstractNumId w:val="21"/>
  </w:num>
  <w:num w:numId="10">
    <w:abstractNumId w:val="13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</w:num>
  <w:num w:numId="14">
    <w:abstractNumId w:val="31"/>
  </w:num>
  <w:num w:numId="15">
    <w:abstractNumId w:val="36"/>
  </w:num>
  <w:num w:numId="16">
    <w:abstractNumId w:val="23"/>
  </w:num>
  <w:num w:numId="17">
    <w:abstractNumId w:val="34"/>
  </w:num>
  <w:num w:numId="18">
    <w:abstractNumId w:val="22"/>
  </w:num>
  <w:num w:numId="19">
    <w:abstractNumId w:val="30"/>
  </w:num>
  <w:num w:numId="20">
    <w:abstractNumId w:val="20"/>
  </w:num>
  <w:num w:numId="21">
    <w:abstractNumId w:val="33"/>
  </w:num>
  <w:num w:numId="22">
    <w:abstractNumId w:val="15"/>
  </w:num>
  <w:num w:numId="23">
    <w:abstractNumId w:val="16"/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</w:num>
  <w:num w:numId="27">
    <w:abstractNumId w:val="27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29"/>
  </w:num>
  <w:num w:numId="29">
    <w:abstractNumId w:val="14"/>
  </w:num>
  <w:num w:numId="30">
    <w:abstractNumId w:val="2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4473"/>
    <w:rsid w:val="00000E53"/>
    <w:rsid w:val="000035EC"/>
    <w:rsid w:val="000055D8"/>
    <w:rsid w:val="00005928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7AE0"/>
    <w:rsid w:val="00030F5D"/>
    <w:rsid w:val="00031B37"/>
    <w:rsid w:val="00032AD7"/>
    <w:rsid w:val="000338F7"/>
    <w:rsid w:val="00035BC2"/>
    <w:rsid w:val="000368F8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5F4C"/>
    <w:rsid w:val="001179BD"/>
    <w:rsid w:val="001179E3"/>
    <w:rsid w:val="00121F08"/>
    <w:rsid w:val="00122C9C"/>
    <w:rsid w:val="001237CF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5B4"/>
    <w:rsid w:val="00153AFF"/>
    <w:rsid w:val="00153BC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7BBB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5AC2"/>
    <w:rsid w:val="002C5B99"/>
    <w:rsid w:val="002C5FC9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42F6"/>
    <w:rsid w:val="00406C53"/>
    <w:rsid w:val="0040767E"/>
    <w:rsid w:val="00407AF5"/>
    <w:rsid w:val="0041044F"/>
    <w:rsid w:val="004123B6"/>
    <w:rsid w:val="004126F7"/>
    <w:rsid w:val="004148AD"/>
    <w:rsid w:val="00414E1C"/>
    <w:rsid w:val="00420EBA"/>
    <w:rsid w:val="00423CB7"/>
    <w:rsid w:val="00424C7C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80986"/>
    <w:rsid w:val="004813E9"/>
    <w:rsid w:val="00481818"/>
    <w:rsid w:val="00481A5D"/>
    <w:rsid w:val="00482003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500CB"/>
    <w:rsid w:val="0055165F"/>
    <w:rsid w:val="00553781"/>
    <w:rsid w:val="0055606E"/>
    <w:rsid w:val="005572DE"/>
    <w:rsid w:val="00557E8F"/>
    <w:rsid w:val="00557FE5"/>
    <w:rsid w:val="0056036A"/>
    <w:rsid w:val="00561CC3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631C"/>
    <w:rsid w:val="005F6CBD"/>
    <w:rsid w:val="00602836"/>
    <w:rsid w:val="00604DC8"/>
    <w:rsid w:val="00607019"/>
    <w:rsid w:val="006074A5"/>
    <w:rsid w:val="00607CF3"/>
    <w:rsid w:val="006104A0"/>
    <w:rsid w:val="00610FC7"/>
    <w:rsid w:val="0061122C"/>
    <w:rsid w:val="00611939"/>
    <w:rsid w:val="006143D8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409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53BD"/>
    <w:rsid w:val="006563D1"/>
    <w:rsid w:val="006566E4"/>
    <w:rsid w:val="00656A43"/>
    <w:rsid w:val="006570F7"/>
    <w:rsid w:val="00660816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77C8"/>
    <w:rsid w:val="00800BD9"/>
    <w:rsid w:val="00802E30"/>
    <w:rsid w:val="00802E4D"/>
    <w:rsid w:val="00803130"/>
    <w:rsid w:val="00803A17"/>
    <w:rsid w:val="00803F03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B23"/>
    <w:rsid w:val="00816A17"/>
    <w:rsid w:val="008222D8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316"/>
    <w:rsid w:val="009154A5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78FD"/>
    <w:rsid w:val="009F7926"/>
    <w:rsid w:val="009F7AC4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355"/>
    <w:rsid w:val="00B65B27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1F5C"/>
    <w:rsid w:val="00BE5209"/>
    <w:rsid w:val="00BE5527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5FA6"/>
    <w:rsid w:val="00C17208"/>
    <w:rsid w:val="00C17FB1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CA9"/>
    <w:rsid w:val="00C40B2D"/>
    <w:rsid w:val="00C428CF"/>
    <w:rsid w:val="00C436B9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106"/>
    <w:rsid w:val="00CB3D54"/>
    <w:rsid w:val="00CB50EF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B62"/>
    <w:rsid w:val="00CF48F7"/>
    <w:rsid w:val="00CF4FE5"/>
    <w:rsid w:val="00CF5121"/>
    <w:rsid w:val="00CF6BE9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20F5"/>
    <w:rsid w:val="00DC2A7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0E2"/>
    <w:rsid w:val="00E22456"/>
    <w:rsid w:val="00E22908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B0EA8"/>
    <w:rsid w:val="00EB1759"/>
    <w:rsid w:val="00EB1E79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8E1"/>
    <w:rsid w:val="00EC2943"/>
    <w:rsid w:val="00EC2F7F"/>
    <w:rsid w:val="00EC38A1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E84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EAD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CA06C"/>
  <w15:chartTrackingRefBased/>
  <w15:docId w15:val="{9C0FF48E-C092-4CA8-9BCE-D78D5321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F0793-A29C-4A3E-9C60-715AF3AF7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230</Words>
  <Characters>1470</Characters>
  <Application>Microsoft Office Word</Application>
  <DocSecurity>0</DocSecurity>
  <Lines>28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1687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subject/>
  <dc:creator>Powiatowy Zarząd Dróg Radom</dc:creator>
  <cp:keywords/>
  <cp:lastModifiedBy>Robert Bębenek</cp:lastModifiedBy>
  <cp:revision>8</cp:revision>
  <cp:lastPrinted>2019-05-14T10:22:00Z</cp:lastPrinted>
  <dcterms:created xsi:type="dcterms:W3CDTF">2020-02-21T12:17:00Z</dcterms:created>
  <dcterms:modified xsi:type="dcterms:W3CDTF">2020-03-30T12:30:00Z</dcterms:modified>
</cp:coreProperties>
</file>